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00D16D14"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307420">
        <w:rPr>
          <w:rFonts w:cs="Calibri"/>
          <w:caps/>
          <w:color w:val="auto"/>
          <w:kern w:val="28"/>
        </w:rPr>
        <w:t>00522</w:t>
      </w:r>
      <w:r w:rsidR="00D04382" w:rsidRPr="00B172A9">
        <w:rPr>
          <w:rFonts w:ascii="Calibri" w:eastAsia="Times New Roman" w:hAnsi="Calibri" w:cs="Calibri"/>
          <w:bCs w:val="0"/>
          <w:color w:val="auto"/>
          <w:szCs w:val="20"/>
        </w:rPr>
        <w:t>/202</w:t>
      </w:r>
      <w:r w:rsidR="007F35C5">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C86BDC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07420" w:rsidRPr="00307420">
        <w:rPr>
          <w:rFonts w:cs="Arial"/>
          <w:b/>
          <w:i/>
          <w:snapToGrid w:val="0"/>
          <w:color w:val="000000"/>
          <w:szCs w:val="22"/>
        </w:rPr>
        <w:t>Opracowanie dokumentacji projektowo – kosztorysowych oraz dobudowa pól rozdzielni 110 kV w celu przyłączenia: FW Annopol 2, FF Krosno 25A, ME Lipie 6, ME Opatów</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307420">
        <w:rPr>
          <w:rFonts w:cs="Calibri"/>
          <w:bCs/>
          <w:szCs w:val="22"/>
          <w:lang w:eastAsia="pl-PL"/>
        </w:rPr>
        <w:t xml:space="preserve">ostatnich </w:t>
      </w:r>
      <w:r w:rsidR="009B2A00" w:rsidRPr="00307420">
        <w:rPr>
          <w:rFonts w:cs="Calibri"/>
          <w:bCs/>
          <w:szCs w:val="22"/>
          <w:lang w:eastAsia="pl-PL"/>
        </w:rPr>
        <w:t>5</w:t>
      </w:r>
      <w:r w:rsidRPr="00307420">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r w:rsidR="00307420" w:rsidRPr="004651BA" w14:paraId="290A3565" w14:textId="77777777" w:rsidTr="003D3156">
        <w:trPr>
          <w:trHeight w:val="65"/>
          <w:jc w:val="center"/>
        </w:trPr>
        <w:tc>
          <w:tcPr>
            <w:tcW w:w="205" w:type="pct"/>
            <w:tcBorders>
              <w:right w:val="single" w:sz="4" w:space="0" w:color="auto"/>
            </w:tcBorders>
            <w:vAlign w:val="center"/>
          </w:tcPr>
          <w:p w14:paraId="5DD47D5D" w14:textId="77777777" w:rsidR="00307420" w:rsidRPr="00B22747" w:rsidRDefault="00307420" w:rsidP="00890834">
            <w:pPr>
              <w:tabs>
                <w:tab w:val="left" w:pos="71"/>
              </w:tabs>
              <w:autoSpaceDE w:val="0"/>
              <w:autoSpaceDN w:val="0"/>
              <w:spacing w:before="60" w:after="60" w:line="240" w:lineRule="auto"/>
              <w:jc w:val="center"/>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BDA3074" w14:textId="77777777" w:rsidR="00307420" w:rsidRPr="00B22747" w:rsidRDefault="0030742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C81998C" w14:textId="77777777" w:rsidR="00307420" w:rsidRPr="00B22747" w:rsidRDefault="0030742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2EC6DAB" w14:textId="77777777" w:rsidR="00307420" w:rsidRPr="00B22747" w:rsidRDefault="0030742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3822D8" w14:textId="77777777" w:rsidR="00307420" w:rsidRPr="00B22747" w:rsidRDefault="0030742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B9D9DA0" w14:textId="77777777" w:rsidR="00307420" w:rsidRPr="00B22747" w:rsidRDefault="0030742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58B4BED7" w14:textId="77777777" w:rsidR="00307420" w:rsidRPr="00B22747" w:rsidRDefault="00307420" w:rsidP="00890834">
            <w:pPr>
              <w:spacing w:before="60" w:after="60" w:line="240" w:lineRule="auto"/>
              <w:jc w:val="left"/>
              <w:rPr>
                <w:rFonts w:cs="Calibri"/>
                <w:szCs w:val="22"/>
              </w:rPr>
            </w:pPr>
          </w:p>
        </w:tc>
      </w:tr>
      <w:tr w:rsidR="00307420" w:rsidRPr="004651BA" w14:paraId="549FB62B" w14:textId="77777777" w:rsidTr="003D3156">
        <w:trPr>
          <w:trHeight w:val="65"/>
          <w:jc w:val="center"/>
        </w:trPr>
        <w:tc>
          <w:tcPr>
            <w:tcW w:w="205" w:type="pct"/>
            <w:tcBorders>
              <w:right w:val="single" w:sz="4" w:space="0" w:color="auto"/>
            </w:tcBorders>
            <w:vAlign w:val="center"/>
          </w:tcPr>
          <w:p w14:paraId="4956CA2B" w14:textId="77777777" w:rsidR="00307420" w:rsidRPr="00B22747" w:rsidRDefault="00307420" w:rsidP="00890834">
            <w:pPr>
              <w:tabs>
                <w:tab w:val="left" w:pos="71"/>
              </w:tabs>
              <w:autoSpaceDE w:val="0"/>
              <w:autoSpaceDN w:val="0"/>
              <w:spacing w:before="60" w:after="60" w:line="240" w:lineRule="auto"/>
              <w:jc w:val="center"/>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1969CAE" w14:textId="77777777" w:rsidR="00307420" w:rsidRPr="00B22747" w:rsidRDefault="0030742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057682" w14:textId="77777777" w:rsidR="00307420" w:rsidRPr="00B22747" w:rsidRDefault="0030742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EA03504" w14:textId="77777777" w:rsidR="00307420" w:rsidRPr="00B22747" w:rsidRDefault="0030742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1EA17C" w14:textId="77777777" w:rsidR="00307420" w:rsidRPr="00B22747" w:rsidRDefault="0030742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5925F361" w14:textId="77777777" w:rsidR="00307420" w:rsidRPr="00B22747" w:rsidRDefault="0030742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FF6A835" w14:textId="77777777" w:rsidR="00307420" w:rsidRPr="00B22747" w:rsidRDefault="00307420" w:rsidP="00890834">
            <w:pPr>
              <w:spacing w:before="60" w:after="60" w:line="240" w:lineRule="auto"/>
              <w:jc w:val="left"/>
              <w:rPr>
                <w:rFonts w:cs="Calibri"/>
                <w:szCs w:val="22"/>
              </w:rPr>
            </w:pPr>
          </w:p>
        </w:tc>
      </w:tr>
      <w:tr w:rsidR="00307420" w:rsidRPr="004651BA" w14:paraId="1B793924" w14:textId="77777777" w:rsidTr="003D3156">
        <w:trPr>
          <w:trHeight w:val="65"/>
          <w:jc w:val="center"/>
        </w:trPr>
        <w:tc>
          <w:tcPr>
            <w:tcW w:w="205" w:type="pct"/>
            <w:tcBorders>
              <w:right w:val="single" w:sz="4" w:space="0" w:color="auto"/>
            </w:tcBorders>
            <w:vAlign w:val="center"/>
          </w:tcPr>
          <w:p w14:paraId="2084073E" w14:textId="77777777" w:rsidR="00307420" w:rsidRPr="00B22747" w:rsidRDefault="00307420" w:rsidP="00890834">
            <w:pPr>
              <w:tabs>
                <w:tab w:val="left" w:pos="71"/>
              </w:tabs>
              <w:autoSpaceDE w:val="0"/>
              <w:autoSpaceDN w:val="0"/>
              <w:spacing w:before="60" w:after="60" w:line="240" w:lineRule="auto"/>
              <w:jc w:val="center"/>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41688DA" w14:textId="77777777" w:rsidR="00307420" w:rsidRPr="00B22747" w:rsidRDefault="0030742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F8CD6EE" w14:textId="77777777" w:rsidR="00307420" w:rsidRPr="00B22747" w:rsidRDefault="0030742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091E4A19" w14:textId="77777777" w:rsidR="00307420" w:rsidRPr="00B22747" w:rsidRDefault="0030742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6A0D4844" w14:textId="77777777" w:rsidR="00307420" w:rsidRPr="00B22747" w:rsidRDefault="0030742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A9A58D5" w14:textId="77777777" w:rsidR="00307420" w:rsidRPr="00B22747" w:rsidRDefault="0030742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E4EAE15" w14:textId="77777777" w:rsidR="00307420" w:rsidRPr="00B22747" w:rsidRDefault="00307420"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31DA1" w14:textId="77777777" w:rsidR="0013017C" w:rsidRDefault="0013017C" w:rsidP="004A302B">
      <w:pPr>
        <w:spacing w:line="240" w:lineRule="auto"/>
      </w:pPr>
      <w:r>
        <w:separator/>
      </w:r>
    </w:p>
  </w:endnote>
  <w:endnote w:type="continuationSeparator" w:id="0">
    <w:p w14:paraId="52BBDD40" w14:textId="77777777" w:rsidR="0013017C" w:rsidRDefault="0013017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53B5D" w14:textId="77777777" w:rsidR="0013017C" w:rsidRDefault="0013017C" w:rsidP="004A302B">
      <w:pPr>
        <w:spacing w:line="240" w:lineRule="auto"/>
      </w:pPr>
      <w:r>
        <w:separator/>
      </w:r>
    </w:p>
  </w:footnote>
  <w:footnote w:type="continuationSeparator" w:id="0">
    <w:p w14:paraId="298C5CD3" w14:textId="77777777" w:rsidR="0013017C" w:rsidRDefault="0013017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17C"/>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4616"/>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420"/>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35C5"/>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3E3"/>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1042"/>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1127"/>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6E66"/>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POST/DYS/OR/GZ/00522/2026                         </dmsv2SWPP2ObjectNumber>
    <dmsv2SWPP2SumMD5 xmlns="http://schemas.microsoft.com/sharepoint/v3">4ba67a9f6c550617c3c40b60fe37db8e</dmsv2SWPP2SumMD5>
    <dmsv2BaseMoved xmlns="http://schemas.microsoft.com/sharepoint/v3">false</dmsv2BaseMoved>
    <dmsv2BaseIsSensitive xmlns="http://schemas.microsoft.com/sharepoint/v3">true</dmsv2BaseIsSensitive>
    <dmsv2SWPP2IDSWPP2 xmlns="http://schemas.microsoft.com/sharepoint/v3">706863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24421164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PR4UJWENCY6Q-469649581-521</_dlc_DocId>
    <_dlc_DocIdUrl xmlns="a19cb1c7-c5c7-46d4-85ae-d83685407bba">
      <Url>https://swpp2.dms.gkpge.pl/sites/42/_layouts/15/DocIdRedir.aspx?ID=PR4UJWENCY6Q-469649581-521</Url>
      <Description>PR4UJWENCY6Q-469649581-521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5253C75-7173-46E0-9C01-44D4FA764B6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4939E629-C6BA-4310-8E7B-02ACF359B57E}"/>
</file>

<file path=docProps/app.xml><?xml version="1.0" encoding="utf-8"?>
<Properties xmlns="http://schemas.openxmlformats.org/officeDocument/2006/extended-properties" xmlns:vt="http://schemas.openxmlformats.org/officeDocument/2006/docPropsVTypes">
  <Template>Normal</Template>
  <TotalTime>52</TotalTime>
  <Pages>1</Pages>
  <Words>172</Words>
  <Characters>1032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46</cp:revision>
  <cp:lastPrinted>2020-02-27T07:25:00Z</cp:lastPrinted>
  <dcterms:created xsi:type="dcterms:W3CDTF">2021-01-27T10:00:00Z</dcterms:created>
  <dcterms:modified xsi:type="dcterms:W3CDTF">2026-02-18T09:08:00Z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22669e7b-ab95-4339-bb2f-9b9b37919cf0</vt:lpwstr>
  </property>
</Properties>
</file>